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524B6" w14:textId="77777777" w:rsidR="00D138F4" w:rsidRDefault="00D138F4" w:rsidP="005F2504">
      <w:pPr>
        <w:pStyle w:val="NoSpacing"/>
        <w:jc w:val="center"/>
        <w:rPr>
          <w:sz w:val="10"/>
        </w:rPr>
      </w:pPr>
    </w:p>
    <w:p w14:paraId="0F91CE98" w14:textId="77777777" w:rsidR="00D138F4" w:rsidRPr="00BD626A" w:rsidRDefault="00D138F4" w:rsidP="005F2504">
      <w:pPr>
        <w:pStyle w:val="NoSpacing"/>
        <w:jc w:val="center"/>
        <w:rPr>
          <w:sz w:val="1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9"/>
        <w:gridCol w:w="2920"/>
        <w:gridCol w:w="2919"/>
        <w:gridCol w:w="2920"/>
        <w:gridCol w:w="2920"/>
      </w:tblGrid>
      <w:tr w:rsidR="00155F8A" w14:paraId="3F966076" w14:textId="77777777" w:rsidTr="00370744">
        <w:tc>
          <w:tcPr>
            <w:tcW w:w="14598" w:type="dxa"/>
            <w:gridSpan w:val="5"/>
            <w:shd w:val="clear" w:color="auto" w:fill="4F81BD" w:themeFill="accent1"/>
          </w:tcPr>
          <w:p w14:paraId="31059E4B" w14:textId="2D379382" w:rsidR="00155F8A" w:rsidRPr="00EA06BE" w:rsidRDefault="00405F2B" w:rsidP="00D063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NC Essential</w:t>
            </w:r>
            <w:r w:rsidR="00155F8A" w:rsidRPr="00EA06BE">
              <w:rPr>
                <w:b/>
                <w:sz w:val="28"/>
                <w:szCs w:val="28"/>
              </w:rPr>
              <w:t xml:space="preserve"> Standards </w:t>
            </w:r>
          </w:p>
        </w:tc>
      </w:tr>
      <w:tr w:rsidR="00834A30" w14:paraId="6BA9EEFA" w14:textId="77777777" w:rsidTr="00370744">
        <w:tc>
          <w:tcPr>
            <w:tcW w:w="14598" w:type="dxa"/>
            <w:gridSpan w:val="5"/>
            <w:shd w:val="clear" w:color="auto" w:fill="95B3D7" w:themeFill="accent1" w:themeFillTint="99"/>
          </w:tcPr>
          <w:p w14:paraId="092F039A" w14:textId="35A4C07A" w:rsidR="00834A30" w:rsidRPr="00EA06BE" w:rsidRDefault="00370744" w:rsidP="007D16E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Key Areas of Focus for </w:t>
            </w:r>
            <w:r w:rsidR="007D16E3">
              <w:rPr>
                <w:b/>
                <w:sz w:val="28"/>
                <w:szCs w:val="28"/>
              </w:rPr>
              <w:t>Social Studies</w:t>
            </w:r>
          </w:p>
        </w:tc>
      </w:tr>
      <w:tr w:rsidR="007D16E3" w14:paraId="295571D1" w14:textId="77777777" w:rsidTr="007D16E3">
        <w:tc>
          <w:tcPr>
            <w:tcW w:w="2919" w:type="dxa"/>
            <w:shd w:val="clear" w:color="auto" w:fill="9BBB59" w:themeFill="accent3"/>
          </w:tcPr>
          <w:p w14:paraId="06FF7812" w14:textId="0C933974" w:rsidR="007D16E3" w:rsidRPr="00405F2B" w:rsidRDefault="007D16E3" w:rsidP="00405F2B">
            <w:pPr>
              <w:pStyle w:val="NoSpacing"/>
              <w:tabs>
                <w:tab w:val="left" w:pos="1440"/>
              </w:tabs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1</w:t>
            </w:r>
            <w:hyperlink r:id="rId9" w:history="1">
              <w:r w:rsidRPr="00405F2B">
                <w:rPr>
                  <w:rStyle w:val="Hyperlink"/>
                  <w:b/>
                </w:rPr>
                <w:t xml:space="preserve"> </w:t>
              </w:r>
            </w:hyperlink>
          </w:p>
        </w:tc>
        <w:tc>
          <w:tcPr>
            <w:tcW w:w="2920" w:type="dxa"/>
            <w:shd w:val="clear" w:color="auto" w:fill="9BBB59" w:themeFill="accent3"/>
          </w:tcPr>
          <w:p w14:paraId="11ADFEEB" w14:textId="01BAB9A5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</w:p>
        </w:tc>
        <w:tc>
          <w:tcPr>
            <w:tcW w:w="2919" w:type="dxa"/>
            <w:shd w:val="clear" w:color="auto" w:fill="9BBB59" w:themeFill="accent3"/>
          </w:tcPr>
          <w:p w14:paraId="5B192F92" w14:textId="455E1A2A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3</w:t>
            </w:r>
          </w:p>
        </w:tc>
        <w:tc>
          <w:tcPr>
            <w:tcW w:w="2920" w:type="dxa"/>
            <w:shd w:val="clear" w:color="auto" w:fill="9BBB59" w:themeFill="accent3"/>
          </w:tcPr>
          <w:p w14:paraId="7042E8B3" w14:textId="1CBA4139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4</w:t>
            </w:r>
          </w:p>
        </w:tc>
        <w:tc>
          <w:tcPr>
            <w:tcW w:w="2920" w:type="dxa"/>
            <w:shd w:val="clear" w:color="auto" w:fill="9BBB59" w:themeFill="accent3"/>
          </w:tcPr>
          <w:p w14:paraId="403DD494" w14:textId="77777777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5</w:t>
            </w:r>
          </w:p>
          <w:p w14:paraId="3141187E" w14:textId="7B6A3809" w:rsidR="007D16E3" w:rsidRDefault="007D16E3" w:rsidP="00405F2B">
            <w:pPr>
              <w:pStyle w:val="NoSpacing"/>
              <w:jc w:val="center"/>
              <w:rPr>
                <w:b/>
              </w:rPr>
            </w:pPr>
          </w:p>
        </w:tc>
      </w:tr>
      <w:tr w:rsidR="007D16E3" w:rsidRPr="00EA06BE" w14:paraId="60D415B5" w14:textId="77777777" w:rsidTr="007D16E3">
        <w:trPr>
          <w:trHeight w:val="1077"/>
        </w:trPr>
        <w:tc>
          <w:tcPr>
            <w:tcW w:w="2919" w:type="dxa"/>
            <w:shd w:val="clear" w:color="auto" w:fill="D6E3BC" w:themeFill="accent3" w:themeFillTint="66"/>
          </w:tcPr>
          <w:p w14:paraId="1C2EA5AC" w14:textId="2ACFCC73" w:rsidR="007D16E3" w:rsidRPr="00EA06BE" w:rsidRDefault="00430AA9" w:rsidP="0090413E">
            <w:pPr>
              <w:pStyle w:val="NoSpacing"/>
              <w:tabs>
                <w:tab w:val="left" w:pos="1440"/>
              </w:tabs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Cultural Beliefs</w:t>
            </w:r>
            <w:r w:rsidR="00C969B2">
              <w:rPr>
                <w:b/>
                <w:sz w:val="19"/>
                <w:szCs w:val="19"/>
              </w:rPr>
              <w:t xml:space="preserve"> and Impact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4496772D" w14:textId="59CB13A0" w:rsidR="007D16E3" w:rsidRPr="00EA06BE" w:rsidRDefault="00430AA9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Economies</w:t>
            </w:r>
            <w:r w:rsidR="007E1F1A">
              <w:rPr>
                <w:b/>
                <w:sz w:val="19"/>
                <w:szCs w:val="19"/>
              </w:rPr>
              <w:t xml:space="preserve"> are Interconnected</w:t>
            </w:r>
          </w:p>
        </w:tc>
        <w:tc>
          <w:tcPr>
            <w:tcW w:w="2919" w:type="dxa"/>
            <w:shd w:val="clear" w:color="auto" w:fill="D6E3BC" w:themeFill="accent3" w:themeFillTint="66"/>
          </w:tcPr>
          <w:p w14:paraId="5B66CA58" w14:textId="5EBCB69E" w:rsidR="007D16E3" w:rsidRPr="00EA06BE" w:rsidRDefault="00430AA9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Exploration</w:t>
            </w:r>
            <w:r w:rsidR="007E1F1A">
              <w:rPr>
                <w:b/>
                <w:sz w:val="19"/>
                <w:szCs w:val="19"/>
              </w:rPr>
              <w:t xml:space="preserve"> and Innovation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116D795F" w14:textId="1038AEAB" w:rsidR="007D16E3" w:rsidRPr="00EA06BE" w:rsidRDefault="007E1F1A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Impact and Change over Time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5A21E17B" w14:textId="699187F2" w:rsidR="007D16E3" w:rsidRPr="00EA06BE" w:rsidRDefault="00430AA9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Citizens</w:t>
            </w:r>
            <w:r w:rsidR="007E1F1A">
              <w:rPr>
                <w:b/>
                <w:sz w:val="19"/>
                <w:szCs w:val="19"/>
              </w:rPr>
              <w:t xml:space="preserve"> Rights and Responsibilities</w:t>
            </w:r>
          </w:p>
        </w:tc>
      </w:tr>
      <w:tr w:rsidR="007D16E3" w14:paraId="2B8CCBC8" w14:textId="77777777" w:rsidTr="007D16E3">
        <w:tc>
          <w:tcPr>
            <w:tcW w:w="2919" w:type="dxa"/>
            <w:shd w:val="clear" w:color="auto" w:fill="C0504D" w:themeFill="accent2"/>
          </w:tcPr>
          <w:p w14:paraId="20D5653C" w14:textId="4E069B99" w:rsidR="007D16E3" w:rsidRPr="008419FF" w:rsidRDefault="007D16E3" w:rsidP="00EB5B79">
            <w:pPr>
              <w:pStyle w:val="NoSpacing"/>
              <w:tabs>
                <w:tab w:val="left" w:pos="144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920" w:type="dxa"/>
            <w:shd w:val="clear" w:color="auto" w:fill="C0504D" w:themeFill="accent2"/>
          </w:tcPr>
          <w:p w14:paraId="3599802C" w14:textId="3815DEEB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919" w:type="dxa"/>
            <w:shd w:val="clear" w:color="auto" w:fill="C0504D" w:themeFill="accent2"/>
          </w:tcPr>
          <w:p w14:paraId="5CD6D580" w14:textId="6BDDBE69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920" w:type="dxa"/>
            <w:shd w:val="clear" w:color="auto" w:fill="C0504D" w:themeFill="accent2"/>
          </w:tcPr>
          <w:p w14:paraId="38C96E36" w14:textId="5F06B6C5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</w:tc>
        <w:tc>
          <w:tcPr>
            <w:tcW w:w="2920" w:type="dxa"/>
            <w:shd w:val="clear" w:color="auto" w:fill="C0504D" w:themeFill="accent2"/>
          </w:tcPr>
          <w:p w14:paraId="5D1E1FBD" w14:textId="77777777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# of Weeks</w:t>
            </w:r>
          </w:p>
          <w:p w14:paraId="6B475B77" w14:textId="281E79BE" w:rsidR="007D16E3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7D16E3" w:rsidRPr="009952CD" w14:paraId="58370CF7" w14:textId="77777777" w:rsidTr="007D16E3">
        <w:trPr>
          <w:trHeight w:val="1500"/>
        </w:trPr>
        <w:tc>
          <w:tcPr>
            <w:tcW w:w="2919" w:type="dxa"/>
            <w:shd w:val="clear" w:color="auto" w:fill="B2A1C7" w:themeFill="accent4" w:themeFillTint="99"/>
          </w:tcPr>
          <w:p w14:paraId="247ADC94" w14:textId="77777777" w:rsidR="00781C09" w:rsidRDefault="00781C09" w:rsidP="00781C09">
            <w:pPr>
              <w:pStyle w:val="NoSpacing"/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>4.C.1</w:t>
            </w:r>
          </w:p>
          <w:p w14:paraId="186CD543" w14:textId="77777777" w:rsidR="00781C09" w:rsidRDefault="00781C09" w:rsidP="00781C09">
            <w:pPr>
              <w:pStyle w:val="NoSpacing"/>
              <w:tabs>
                <w:tab w:val="left" w:pos="1440"/>
              </w:tabs>
            </w:pPr>
            <w:r>
              <w:t>4.C.1.1</w:t>
            </w:r>
          </w:p>
          <w:p w14:paraId="223E275C" w14:textId="77777777" w:rsidR="00781C09" w:rsidRDefault="00781C09" w:rsidP="00781C09">
            <w:pPr>
              <w:pStyle w:val="NoSpacing"/>
              <w:tabs>
                <w:tab w:val="left" w:pos="1440"/>
              </w:tabs>
            </w:pPr>
            <w:r>
              <w:t>4.C.1.2</w:t>
            </w:r>
          </w:p>
          <w:p w14:paraId="4578BADB" w14:textId="77777777" w:rsidR="00781C09" w:rsidRDefault="00781C09" w:rsidP="00781C09">
            <w:pPr>
              <w:pStyle w:val="NoSpacing"/>
              <w:tabs>
                <w:tab w:val="left" w:pos="1440"/>
              </w:tabs>
              <w:rPr>
                <w:b/>
              </w:rPr>
            </w:pPr>
            <w:r w:rsidRPr="005F2991">
              <w:rPr>
                <w:b/>
              </w:rPr>
              <w:t>4.C</w:t>
            </w:r>
            <w:r>
              <w:rPr>
                <w:b/>
              </w:rPr>
              <w:t>&amp;G.1</w:t>
            </w:r>
          </w:p>
          <w:p w14:paraId="43A53382" w14:textId="77777777" w:rsidR="00781C09" w:rsidRDefault="00781C09" w:rsidP="00781C09">
            <w:pPr>
              <w:pStyle w:val="NoSpacing"/>
            </w:pPr>
            <w:r>
              <w:t>4.C&amp;G.1.1</w:t>
            </w:r>
          </w:p>
          <w:p w14:paraId="33B5D4CC" w14:textId="77777777" w:rsidR="00781C09" w:rsidRDefault="00781C09" w:rsidP="00781C09">
            <w:pPr>
              <w:pStyle w:val="NoSpacing"/>
            </w:pPr>
            <w:r>
              <w:t>4.C&amp;G.1.2</w:t>
            </w:r>
          </w:p>
          <w:p w14:paraId="61B17664" w14:textId="77777777" w:rsidR="00781C09" w:rsidRDefault="00781C09" w:rsidP="00781C09">
            <w:pPr>
              <w:pStyle w:val="NoSpacing"/>
            </w:pPr>
            <w:r>
              <w:t>4.C&amp;G.1.3</w:t>
            </w:r>
          </w:p>
          <w:p w14:paraId="0933DF8A" w14:textId="77777777" w:rsidR="00DA31C7" w:rsidRDefault="00DA31C7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</w:p>
          <w:p w14:paraId="537292B1" w14:textId="0556EAD8" w:rsidR="00DA31C7" w:rsidRPr="00DA31C7" w:rsidRDefault="00DA31C7" w:rsidP="00BC71F9">
            <w:pPr>
              <w:pStyle w:val="NoSpacing"/>
              <w:tabs>
                <w:tab w:val="left" w:pos="1440"/>
              </w:tabs>
            </w:pPr>
          </w:p>
        </w:tc>
        <w:tc>
          <w:tcPr>
            <w:tcW w:w="2920" w:type="dxa"/>
            <w:shd w:val="clear" w:color="auto" w:fill="B2A1C7" w:themeFill="accent4" w:themeFillTint="99"/>
          </w:tcPr>
          <w:p w14:paraId="722B743B" w14:textId="77777777" w:rsidR="00054026" w:rsidRDefault="00054026" w:rsidP="00054026">
            <w:pPr>
              <w:pStyle w:val="NoSpacing"/>
              <w:rPr>
                <w:b/>
              </w:rPr>
            </w:pPr>
            <w:r>
              <w:rPr>
                <w:b/>
              </w:rPr>
              <w:t>4.E.1</w:t>
            </w:r>
          </w:p>
          <w:p w14:paraId="0816EB75" w14:textId="77777777" w:rsidR="00054026" w:rsidRDefault="00054026" w:rsidP="00054026">
            <w:pPr>
              <w:pStyle w:val="NoSpacing"/>
            </w:pPr>
            <w:r>
              <w:t>4.E.1.1</w:t>
            </w:r>
          </w:p>
          <w:p w14:paraId="725389E5" w14:textId="77777777" w:rsidR="00054026" w:rsidRDefault="00054026" w:rsidP="00054026">
            <w:pPr>
              <w:pStyle w:val="NoSpacing"/>
            </w:pPr>
            <w:r>
              <w:t>4.E.1.2</w:t>
            </w:r>
          </w:p>
          <w:p w14:paraId="09DDFE58" w14:textId="77777777" w:rsidR="00054026" w:rsidRDefault="00054026" w:rsidP="00054026">
            <w:pPr>
              <w:pStyle w:val="NoSpacing"/>
            </w:pPr>
            <w:r>
              <w:t>4.E.1.3</w:t>
            </w:r>
          </w:p>
          <w:p w14:paraId="24733C07" w14:textId="77777777" w:rsidR="00054026" w:rsidRDefault="00054026" w:rsidP="00054026">
            <w:pPr>
              <w:pStyle w:val="NoSpacing"/>
              <w:rPr>
                <w:b/>
              </w:rPr>
            </w:pPr>
            <w:r>
              <w:rPr>
                <w:b/>
              </w:rPr>
              <w:t>4.E.2</w:t>
            </w:r>
          </w:p>
          <w:p w14:paraId="73D2AC03" w14:textId="77777777" w:rsidR="00054026" w:rsidRDefault="00054026" w:rsidP="00054026">
            <w:pPr>
              <w:pStyle w:val="NoSpacing"/>
            </w:pPr>
            <w:r>
              <w:t>4.E.2.1</w:t>
            </w:r>
          </w:p>
          <w:p w14:paraId="741DD643" w14:textId="77777777" w:rsidR="00054026" w:rsidRDefault="00054026" w:rsidP="00054026">
            <w:pPr>
              <w:pStyle w:val="NoSpacing"/>
            </w:pPr>
            <w:r>
              <w:t>4.E.2.2</w:t>
            </w:r>
          </w:p>
          <w:p w14:paraId="221406DA" w14:textId="77777777" w:rsidR="00DA31C7" w:rsidRDefault="00DA31C7" w:rsidP="00BC71F9">
            <w:pPr>
              <w:pStyle w:val="NoSpacing"/>
              <w:rPr>
                <w:b/>
              </w:rPr>
            </w:pPr>
          </w:p>
          <w:p w14:paraId="6D7284BD" w14:textId="743273C5" w:rsidR="00330AE0" w:rsidRPr="00330AE0" w:rsidRDefault="00330AE0" w:rsidP="00BC71F9">
            <w:pPr>
              <w:pStyle w:val="NoSpacing"/>
            </w:pPr>
          </w:p>
        </w:tc>
        <w:tc>
          <w:tcPr>
            <w:tcW w:w="2919" w:type="dxa"/>
            <w:shd w:val="clear" w:color="auto" w:fill="B2A1C7" w:themeFill="accent4" w:themeFillTint="99"/>
          </w:tcPr>
          <w:p w14:paraId="0F2F2945" w14:textId="77777777" w:rsidR="003E5AA4" w:rsidRDefault="003E5AA4" w:rsidP="003E5AA4">
            <w:pPr>
              <w:pStyle w:val="NoSpacing"/>
              <w:rPr>
                <w:b/>
              </w:rPr>
            </w:pPr>
            <w:r>
              <w:rPr>
                <w:b/>
              </w:rPr>
              <w:t>4.H.1</w:t>
            </w:r>
          </w:p>
          <w:p w14:paraId="1F4EFC22" w14:textId="77777777" w:rsidR="003E5AA4" w:rsidRDefault="003E5AA4" w:rsidP="003E5AA4">
            <w:pPr>
              <w:pStyle w:val="NoSpacing"/>
            </w:pPr>
            <w:r>
              <w:t>4.H.1.1</w:t>
            </w:r>
          </w:p>
          <w:p w14:paraId="342B6371" w14:textId="77777777" w:rsidR="003E5AA4" w:rsidRDefault="003E5AA4" w:rsidP="003E5AA4">
            <w:pPr>
              <w:pStyle w:val="NoSpacing"/>
            </w:pPr>
            <w:r>
              <w:t>4.H.1.2</w:t>
            </w:r>
          </w:p>
          <w:p w14:paraId="7F92BDA3" w14:textId="77777777" w:rsidR="003E5AA4" w:rsidRDefault="003E5AA4" w:rsidP="003E5AA4">
            <w:pPr>
              <w:pStyle w:val="NoSpacing"/>
            </w:pPr>
            <w:r>
              <w:t>4.H.1.3</w:t>
            </w:r>
          </w:p>
          <w:p w14:paraId="3B822361" w14:textId="77777777" w:rsidR="003E5AA4" w:rsidRDefault="003E5AA4" w:rsidP="003E5AA4">
            <w:pPr>
              <w:pStyle w:val="NoSpacing"/>
            </w:pPr>
            <w:r>
              <w:t>4.H.1.4</w:t>
            </w:r>
          </w:p>
          <w:p w14:paraId="0A94222C" w14:textId="77777777" w:rsidR="003E5AA4" w:rsidRDefault="003E5AA4" w:rsidP="003E5AA4">
            <w:pPr>
              <w:pStyle w:val="NoSpacing"/>
              <w:rPr>
                <w:b/>
              </w:rPr>
            </w:pPr>
            <w:r>
              <w:rPr>
                <w:b/>
              </w:rPr>
              <w:t>4.H.2</w:t>
            </w:r>
          </w:p>
          <w:p w14:paraId="6FEFB4F8" w14:textId="77777777" w:rsidR="003E5AA4" w:rsidRDefault="003E5AA4" w:rsidP="003E5AA4">
            <w:pPr>
              <w:pStyle w:val="NoSpacing"/>
            </w:pPr>
            <w:r>
              <w:t>4.H.2.1</w:t>
            </w:r>
          </w:p>
          <w:p w14:paraId="59FE76C4" w14:textId="77777777" w:rsidR="003E5AA4" w:rsidRDefault="003E5AA4" w:rsidP="003E5AA4">
            <w:pPr>
              <w:pStyle w:val="NoSpacing"/>
            </w:pPr>
            <w:r>
              <w:t>4.H.2.2</w:t>
            </w:r>
          </w:p>
          <w:p w14:paraId="5D5B2AD6" w14:textId="27A1F0D1" w:rsidR="00330AE0" w:rsidRPr="00330AE0" w:rsidRDefault="00330AE0" w:rsidP="00BC71F9">
            <w:pPr>
              <w:pStyle w:val="NoSpacing"/>
            </w:pPr>
          </w:p>
        </w:tc>
        <w:tc>
          <w:tcPr>
            <w:tcW w:w="2920" w:type="dxa"/>
            <w:shd w:val="clear" w:color="auto" w:fill="B2A1C7" w:themeFill="accent4" w:themeFillTint="99"/>
          </w:tcPr>
          <w:p w14:paraId="4DBF43EC" w14:textId="77777777" w:rsidR="00A175EA" w:rsidRDefault="00A175EA" w:rsidP="00A175EA">
            <w:pPr>
              <w:pStyle w:val="NoSpacing"/>
              <w:rPr>
                <w:b/>
              </w:rPr>
            </w:pPr>
            <w:r>
              <w:rPr>
                <w:b/>
              </w:rPr>
              <w:t>4.G.1</w:t>
            </w:r>
          </w:p>
          <w:p w14:paraId="3D9DA6A0" w14:textId="77777777" w:rsidR="00A175EA" w:rsidRDefault="00A175EA" w:rsidP="00A175EA">
            <w:pPr>
              <w:pStyle w:val="NoSpacing"/>
            </w:pPr>
            <w:r>
              <w:t>4.G.1.1</w:t>
            </w:r>
          </w:p>
          <w:p w14:paraId="640E258F" w14:textId="77777777" w:rsidR="00A175EA" w:rsidRDefault="00A175EA" w:rsidP="00A175EA">
            <w:pPr>
              <w:pStyle w:val="NoSpacing"/>
            </w:pPr>
            <w:r>
              <w:t>4.G.1.2</w:t>
            </w:r>
          </w:p>
          <w:p w14:paraId="0DC3CC33" w14:textId="77777777" w:rsidR="00A175EA" w:rsidRDefault="00A175EA" w:rsidP="00A175EA">
            <w:pPr>
              <w:pStyle w:val="NoSpacing"/>
            </w:pPr>
            <w:r>
              <w:t>4.G.1.3</w:t>
            </w:r>
          </w:p>
          <w:p w14:paraId="2B7D6D90" w14:textId="77777777" w:rsidR="00A175EA" w:rsidRDefault="00A175EA" w:rsidP="00A175EA">
            <w:pPr>
              <w:pStyle w:val="NoSpacing"/>
            </w:pPr>
            <w:r>
              <w:t>4.G.1.4</w:t>
            </w:r>
          </w:p>
          <w:p w14:paraId="0D874E67" w14:textId="3A33A3E1" w:rsidR="00330AE0" w:rsidRPr="00330AE0" w:rsidRDefault="00330AE0" w:rsidP="00054026">
            <w:pPr>
              <w:pStyle w:val="NoSpacing"/>
            </w:pPr>
          </w:p>
        </w:tc>
        <w:tc>
          <w:tcPr>
            <w:tcW w:w="2920" w:type="dxa"/>
            <w:shd w:val="clear" w:color="auto" w:fill="B2A1C7" w:themeFill="accent4" w:themeFillTint="99"/>
          </w:tcPr>
          <w:p w14:paraId="09049BFB" w14:textId="77777777" w:rsidR="00A175EA" w:rsidRDefault="00A175EA" w:rsidP="00A175EA">
            <w:pPr>
              <w:pStyle w:val="NoSpacing"/>
              <w:tabs>
                <w:tab w:val="left" w:pos="1440"/>
              </w:tabs>
              <w:rPr>
                <w:b/>
              </w:rPr>
            </w:pPr>
            <w:r w:rsidRPr="005F2991">
              <w:rPr>
                <w:b/>
              </w:rPr>
              <w:t>4.C</w:t>
            </w:r>
            <w:r>
              <w:rPr>
                <w:b/>
              </w:rPr>
              <w:t>&amp;G.2</w:t>
            </w:r>
          </w:p>
          <w:p w14:paraId="10E09F10" w14:textId="77777777" w:rsidR="00A175EA" w:rsidRDefault="00A175EA" w:rsidP="00A175EA">
            <w:pPr>
              <w:pStyle w:val="NoSpacing"/>
            </w:pPr>
            <w:r>
              <w:t>4.C&amp;G.2.1</w:t>
            </w:r>
          </w:p>
          <w:p w14:paraId="1442E91B" w14:textId="77777777" w:rsidR="00A175EA" w:rsidRDefault="00A175EA" w:rsidP="00A175EA">
            <w:pPr>
              <w:pStyle w:val="NoSpacing"/>
            </w:pPr>
            <w:r>
              <w:t>4.C&amp;G.2.2</w:t>
            </w:r>
          </w:p>
          <w:p w14:paraId="65F55E70" w14:textId="77777777" w:rsidR="00A175EA" w:rsidRDefault="00A175EA" w:rsidP="00A175EA">
            <w:pPr>
              <w:pStyle w:val="NoSpacing"/>
            </w:pPr>
            <w:r>
              <w:t>4.C&amp;G.2.3</w:t>
            </w:r>
          </w:p>
          <w:p w14:paraId="31791B73" w14:textId="0AA04477" w:rsidR="00D0772F" w:rsidRPr="00D0772F" w:rsidRDefault="00D0772F" w:rsidP="00D0772F">
            <w:pPr>
              <w:pStyle w:val="NoSpacing"/>
            </w:pPr>
          </w:p>
          <w:p w14:paraId="5308BD96" w14:textId="77777777" w:rsidR="00330AE0" w:rsidRDefault="00330AE0" w:rsidP="00BC71F9">
            <w:pPr>
              <w:pStyle w:val="NoSpacing"/>
            </w:pPr>
          </w:p>
          <w:p w14:paraId="5B57F3F6" w14:textId="574B4D9E" w:rsidR="00330AE0" w:rsidRPr="00330AE0" w:rsidRDefault="00330AE0" w:rsidP="00BC71F9">
            <w:pPr>
              <w:pStyle w:val="NoSpacing"/>
            </w:pPr>
          </w:p>
        </w:tc>
      </w:tr>
      <w:tr w:rsidR="0027470C" w:rsidRPr="009952CD" w14:paraId="133DDB98" w14:textId="77777777" w:rsidTr="0027470C">
        <w:trPr>
          <w:trHeight w:val="186"/>
        </w:trPr>
        <w:tc>
          <w:tcPr>
            <w:tcW w:w="14598" w:type="dxa"/>
            <w:gridSpan w:val="5"/>
            <w:shd w:val="clear" w:color="auto" w:fill="auto"/>
          </w:tcPr>
          <w:p w14:paraId="71DF0132" w14:textId="0E1ED449" w:rsidR="000B2DE1" w:rsidRPr="0027470C" w:rsidRDefault="000B2DE1" w:rsidP="000B2DE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CA3DB5" w:rsidRPr="009952CD" w14:paraId="382EA784" w14:textId="77777777" w:rsidTr="00C343EB">
        <w:trPr>
          <w:trHeight w:val="177"/>
        </w:trPr>
        <w:tc>
          <w:tcPr>
            <w:tcW w:w="14598" w:type="dxa"/>
            <w:gridSpan w:val="5"/>
            <w:shd w:val="clear" w:color="auto" w:fill="95B3D7" w:themeFill="accent1" w:themeFillTint="99"/>
          </w:tcPr>
          <w:p w14:paraId="0C692149" w14:textId="70DD488E" w:rsidR="00CA3DB5" w:rsidRPr="00633B77" w:rsidRDefault="00CA3DB5" w:rsidP="00C343E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33B77">
              <w:rPr>
                <w:rFonts w:cs="Times New Roman"/>
                <w:b/>
                <w:bCs/>
                <w:sz w:val="28"/>
                <w:szCs w:val="28"/>
              </w:rPr>
              <w:t>Document Key</w:t>
            </w:r>
          </w:p>
        </w:tc>
      </w:tr>
      <w:tr w:rsidR="00633B77" w:rsidRPr="009952CD" w14:paraId="4BE23FE1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D6E3BC" w:themeFill="accent3" w:themeFillTint="66"/>
          </w:tcPr>
          <w:p w14:paraId="258A761F" w14:textId="41B9728E" w:rsidR="00633B77" w:rsidRPr="0027470C" w:rsidRDefault="00633B77" w:rsidP="00CA3DB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Unit Topic</w:t>
            </w:r>
          </w:p>
        </w:tc>
      </w:tr>
      <w:tr w:rsidR="00CA3DB5" w:rsidRPr="009952CD" w14:paraId="26BC40BE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C0504D" w:themeFill="accent2"/>
          </w:tcPr>
          <w:p w14:paraId="12A03274" w14:textId="026C86EF" w:rsidR="00CA3DB5" w:rsidRPr="0027470C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Number of Weeks per Unit</w:t>
            </w:r>
          </w:p>
        </w:tc>
      </w:tr>
      <w:tr w:rsidR="00CA3DB5" w:rsidRPr="009952CD" w14:paraId="32409CBB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B2A1C7" w:themeFill="accent4" w:themeFillTint="99"/>
          </w:tcPr>
          <w:p w14:paraId="78B1D07D" w14:textId="77777777" w:rsidR="00CA3DB5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Focus Standards for Each Unit</w:t>
            </w:r>
          </w:p>
          <w:p w14:paraId="3D9C5A4A" w14:textId="64A46B21" w:rsidR="005E3957" w:rsidRPr="0027470C" w:rsidRDefault="005E395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G=Geography</w:t>
            </w:r>
            <w:r w:rsidR="00C969B2">
              <w:rPr>
                <w:rFonts w:cs="Times New Roman"/>
                <w:b/>
                <w:bCs/>
                <w:sz w:val="18"/>
                <w:szCs w:val="18"/>
              </w:rPr>
              <w:t xml:space="preserve"> and Environmental Literacy</w:t>
            </w:r>
            <w:r>
              <w:rPr>
                <w:rFonts w:cs="Times New Roman"/>
                <w:b/>
                <w:bCs/>
                <w:sz w:val="18"/>
                <w:szCs w:val="18"/>
              </w:rPr>
              <w:t>, C&amp;G=Civics and Government, H=History, C=Culture, E=Economics</w:t>
            </w:r>
            <w:r w:rsidR="00C969B2">
              <w:rPr>
                <w:rFonts w:cs="Times New Roman"/>
                <w:b/>
                <w:bCs/>
                <w:sz w:val="18"/>
                <w:szCs w:val="18"/>
              </w:rPr>
              <w:t xml:space="preserve"> and Financial Literacy</w:t>
            </w:r>
          </w:p>
        </w:tc>
      </w:tr>
    </w:tbl>
    <w:p w14:paraId="26B9CEA9" w14:textId="77777777" w:rsidR="00C969B2" w:rsidRDefault="00C969B2">
      <w:r>
        <w:br w:type="page"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8"/>
      </w:tblGrid>
      <w:tr w:rsidR="00C343EB" w:rsidRPr="009952CD" w14:paraId="5BE76632" w14:textId="77777777" w:rsidTr="00C343EB">
        <w:trPr>
          <w:trHeight w:val="177"/>
        </w:trPr>
        <w:tc>
          <w:tcPr>
            <w:tcW w:w="14598" w:type="dxa"/>
            <w:shd w:val="clear" w:color="auto" w:fill="95B3D7" w:themeFill="accent1" w:themeFillTint="99"/>
          </w:tcPr>
          <w:p w14:paraId="4B7829C6" w14:textId="4AC88C90" w:rsidR="00C343EB" w:rsidRPr="00633B77" w:rsidRDefault="00405F2B" w:rsidP="00405F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NC Essential Standards</w:t>
            </w:r>
            <w:r w:rsidR="00C343EB" w:rsidRPr="00633B77">
              <w:rPr>
                <w:rFonts w:cs="Times New Roman"/>
                <w:b/>
                <w:bCs/>
                <w:sz w:val="28"/>
                <w:szCs w:val="28"/>
              </w:rPr>
              <w:t xml:space="preserve"> for </w:t>
            </w:r>
            <w:r w:rsidR="00076DE3">
              <w:rPr>
                <w:rFonts w:cs="Times New Roman"/>
                <w:b/>
                <w:bCs/>
                <w:sz w:val="28"/>
                <w:szCs w:val="28"/>
              </w:rPr>
              <w:t>Social Studies</w:t>
            </w:r>
            <w:bookmarkStart w:id="0" w:name="_GoBack"/>
            <w:bookmarkEnd w:id="0"/>
          </w:p>
        </w:tc>
      </w:tr>
      <w:tr w:rsidR="00C936C4" w:rsidRPr="009952CD" w14:paraId="4CF42D8B" w14:textId="77777777" w:rsidTr="00405F2B">
        <w:trPr>
          <w:trHeight w:val="1824"/>
        </w:trPr>
        <w:tc>
          <w:tcPr>
            <w:tcW w:w="14598" w:type="dxa"/>
            <w:shd w:val="clear" w:color="auto" w:fill="DBE5F1" w:themeFill="accent1" w:themeFillTint="33"/>
          </w:tcPr>
          <w:p w14:paraId="6EE91FC3" w14:textId="50F74A8D" w:rsidR="00C343EB" w:rsidRDefault="00C969B2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History</w:t>
            </w:r>
          </w:p>
          <w:p w14:paraId="0F77075E" w14:textId="77777777" w:rsidR="00C969B2" w:rsidRDefault="00C969B2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4.H.1 Analyze the chronology of key historical events in North Carolina history.</w:t>
            </w:r>
          </w:p>
          <w:p w14:paraId="3D7B6A23" w14:textId="77777777" w:rsidR="00C969B2" w:rsidRDefault="00C969B2" w:rsidP="00C969B2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4.H.1.1 Summarize the change in cultures, everyday life, and status of indigenous American Indian groups in North Carolina before and after European exploration.</w:t>
            </w:r>
          </w:p>
          <w:p w14:paraId="11BF7E79" w14:textId="77777777" w:rsidR="00C969B2" w:rsidRDefault="00C969B2" w:rsidP="00C969B2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4.H.1.2 Explain how and why North Carolina was established.</w:t>
            </w:r>
          </w:p>
          <w:p w14:paraId="47066B7A" w14:textId="77777777" w:rsidR="00C969B2" w:rsidRDefault="00C969B2" w:rsidP="00C969B2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4.H.1.3 Explain how people, events, and developments brought about changes to communities in various regions of North Carolina.</w:t>
            </w:r>
          </w:p>
          <w:p w14:paraId="5CC09798" w14:textId="77777777" w:rsidR="00C969B2" w:rsidRDefault="00C969B2" w:rsidP="00C969B2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4.H.1.4 Analyze North Carolina’s role in major conflicts and wars from the Pre-Colonial period through Reconstruction.</w:t>
            </w:r>
          </w:p>
          <w:p w14:paraId="1EB6CE43" w14:textId="77777777" w:rsidR="00C969B2" w:rsidRDefault="004613A7" w:rsidP="00C969B2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4.H.2 Understand how notable structures, symbols, and place names are significant to North Carolina.</w:t>
            </w:r>
          </w:p>
          <w:p w14:paraId="68DAB911" w14:textId="77777777" w:rsidR="004613A7" w:rsidRDefault="004613A7" w:rsidP="004613A7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4.H.2.1 Explain why important buildings, statues, monuments and place names are associated with the state’s history.</w:t>
            </w:r>
          </w:p>
          <w:p w14:paraId="36BC926E" w14:textId="77777777" w:rsidR="004613A7" w:rsidRDefault="004613A7" w:rsidP="004613A7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4.H.2.2 Explain the historical significance of North Carolina’s state symbols.</w:t>
            </w:r>
          </w:p>
          <w:p w14:paraId="452D4A76" w14:textId="77777777" w:rsidR="004613A7" w:rsidRDefault="004613A7" w:rsidP="004613A7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758E5E91" w14:textId="77777777" w:rsidR="004613A7" w:rsidRDefault="004613A7" w:rsidP="004613A7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Geography and Environmental Literacy</w:t>
            </w:r>
          </w:p>
          <w:p w14:paraId="24E9F3B4" w14:textId="77777777" w:rsidR="004613A7" w:rsidRDefault="004613A7" w:rsidP="004613A7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4.G.1 Understand how human, environmental, and technological factors affect the growth and development of North Carolina.</w:t>
            </w:r>
          </w:p>
          <w:p w14:paraId="3884C722" w14:textId="77777777" w:rsidR="004613A7" w:rsidRPr="004613A7" w:rsidRDefault="004613A7" w:rsidP="004613A7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4.G.1.1 Summarize changes that have occurred in North Carolina since statehood (population growth, transportation, communication, and land use).</w:t>
            </w:r>
          </w:p>
          <w:p w14:paraId="771E3B98" w14:textId="77777777" w:rsidR="004613A7" w:rsidRPr="004613A7" w:rsidRDefault="004613A7" w:rsidP="004613A7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4.G.1.2 Explain the impact that human activity has on the availability of natural resources in North Carolina.</w:t>
            </w:r>
          </w:p>
          <w:p w14:paraId="24CC1528" w14:textId="77777777" w:rsidR="004613A7" w:rsidRPr="004613A7" w:rsidRDefault="004613A7" w:rsidP="004613A7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4.G.1.3 Exemplify the interactions of various peoples, places, and cultures in terms of adaptation and modification of the environment.</w:t>
            </w:r>
          </w:p>
          <w:p w14:paraId="7BB4676F" w14:textId="77777777" w:rsidR="004613A7" w:rsidRPr="004613A7" w:rsidRDefault="004613A7" w:rsidP="004613A7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4.G.1.4 Explain the impact of technology (communication, transportation, and inventions) on North Carolina’s citizens, past and present.</w:t>
            </w:r>
          </w:p>
          <w:p w14:paraId="302B28A9" w14:textId="77777777" w:rsidR="004613A7" w:rsidRDefault="004613A7" w:rsidP="004613A7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20"/>
                <w:szCs w:val="20"/>
              </w:rPr>
            </w:pPr>
          </w:p>
          <w:p w14:paraId="02C3B756" w14:textId="77777777" w:rsidR="004613A7" w:rsidRDefault="004613A7" w:rsidP="004613A7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Economics and Financial Literacy</w:t>
            </w:r>
          </w:p>
          <w:p w14:paraId="71C2B9EC" w14:textId="77777777" w:rsidR="004613A7" w:rsidRDefault="004613A7" w:rsidP="004613A7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4.E.1 Understand how a market economy impacts life in North Carolina.</w:t>
            </w:r>
          </w:p>
          <w:p w14:paraId="715B5014" w14:textId="77777777" w:rsidR="004613A7" w:rsidRDefault="004613A7" w:rsidP="004613A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4.E.1.1 Understand the basic concepts of a market economy: price, supply, demand, scarcity, productivity, and entrepreneurship.</w:t>
            </w:r>
          </w:p>
          <w:p w14:paraId="6793627B" w14:textId="77777777" w:rsidR="004613A7" w:rsidRDefault="004613A7" w:rsidP="004613A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4.E.1.2 Understand how scarcity and choice in a market economy impact business decisions.</w:t>
            </w:r>
          </w:p>
          <w:p w14:paraId="3E8DA773" w14:textId="77777777" w:rsidR="004613A7" w:rsidRDefault="004613A7" w:rsidP="004613A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4.E.1.3 Analyze the historical and contemporary role that major North Carolina industries have played in the state, nation, and world.</w:t>
            </w:r>
          </w:p>
          <w:p w14:paraId="376E16AA" w14:textId="77777777" w:rsidR="004613A7" w:rsidRDefault="004613A7" w:rsidP="004613A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4.E.1.4 Explain the impact of entrepreneurship on the economy of North Carolina.</w:t>
            </w:r>
          </w:p>
          <w:p w14:paraId="470A90BA" w14:textId="77777777" w:rsidR="004613A7" w:rsidRDefault="004613A7" w:rsidP="004613A7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4.E.2 Understand the economic factors when making personal choices.</w:t>
            </w:r>
          </w:p>
          <w:p w14:paraId="1231F9C5" w14:textId="77777777" w:rsidR="004613A7" w:rsidRDefault="004613A7" w:rsidP="004613A7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4.E.2.1 Explain how personal financial decisions such as spending, saving, and paying taxes can positively and/or negatively affect everyday life.</w:t>
            </w:r>
          </w:p>
          <w:p w14:paraId="326E335C" w14:textId="77777777" w:rsidR="004613A7" w:rsidRDefault="004613A7" w:rsidP="004613A7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4.E.2.2 Explain how scarcity of personal financial resources affects the choices people make based on their wants and needs.</w:t>
            </w:r>
          </w:p>
          <w:p w14:paraId="6CF2D213" w14:textId="77777777" w:rsidR="004613A7" w:rsidRDefault="004613A7" w:rsidP="007E1F1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3A7221FB" w14:textId="77777777" w:rsidR="007E1F1A" w:rsidRDefault="007E1F1A" w:rsidP="007E1F1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Civics and Government</w:t>
            </w:r>
          </w:p>
          <w:p w14:paraId="442A5D67" w14:textId="77777777" w:rsidR="007E1F1A" w:rsidRDefault="007E1F1A" w:rsidP="007E1F1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4.C&amp;G.1 Understand the development, structure, and function of North Carolina’s government.</w:t>
            </w:r>
          </w:p>
          <w:p w14:paraId="22F3BAC3" w14:textId="77777777" w:rsidR="007E1F1A" w:rsidRDefault="007E1F1A" w:rsidP="007E1F1A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4.C&amp;G.1.1 Summarize the key principles and revisions of the North Carolina Constitution.</w:t>
            </w:r>
          </w:p>
          <w:p w14:paraId="5C01C477" w14:textId="77777777" w:rsidR="007E1F1A" w:rsidRDefault="007E1F1A" w:rsidP="007E1F1A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4.C&amp;G.1.2 Compare the roles and responsibilities of state elected leaders.</w:t>
            </w:r>
          </w:p>
          <w:p w14:paraId="4B5FAE89" w14:textId="77777777" w:rsidR="007E1F1A" w:rsidRDefault="007E1F1A" w:rsidP="007E1F1A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4.C&amp;G.1.3 Explain the influence of the colonial history of North Carolina on the governing documents of our state.</w:t>
            </w:r>
          </w:p>
          <w:p w14:paraId="41FD6424" w14:textId="77777777" w:rsidR="007E1F1A" w:rsidRDefault="007E1F1A" w:rsidP="007E1F1A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4.C&amp;G.1.4 Compare North Carolina’s government with local governments.</w:t>
            </w:r>
          </w:p>
          <w:p w14:paraId="3B725BB3" w14:textId="77777777" w:rsidR="007E1F1A" w:rsidRDefault="007E1F1A" w:rsidP="007E1F1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 w:rsidRPr="007E1F1A"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4.C&amp;G.2</w:t>
            </w: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 xml:space="preserve"> Analyze the North Carolina Constitution.</w:t>
            </w:r>
          </w:p>
          <w:p w14:paraId="6820BE0D" w14:textId="77777777" w:rsidR="007E1F1A" w:rsidRDefault="007E1F1A" w:rsidP="007E1F1A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4.C&amp;G.2.1 Analyze the preamble and articles of the North Carolina Constitution in terms of rights and responsibilities.</w:t>
            </w:r>
          </w:p>
          <w:p w14:paraId="56603AF6" w14:textId="77777777" w:rsidR="007E1F1A" w:rsidRDefault="007E1F1A" w:rsidP="007E1F1A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4.C&amp;G.2.2 Give examples of rights and responsibilities of citizens according to the North Carolina Constitution.</w:t>
            </w:r>
          </w:p>
          <w:p w14:paraId="7F5D4B8B" w14:textId="77777777" w:rsidR="007E1F1A" w:rsidRDefault="007E1F1A" w:rsidP="007E1F1A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4.C&amp;G.2.3 Differentiate between rights and responsibilities reflected in the North Carolina Constitution.</w:t>
            </w:r>
          </w:p>
          <w:p w14:paraId="02FA2767" w14:textId="77777777" w:rsidR="007E1F1A" w:rsidRDefault="007E1F1A" w:rsidP="007E1F1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51C64E45" w14:textId="77777777" w:rsidR="007E1F1A" w:rsidRDefault="007E1F1A" w:rsidP="007E1F1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3FB59237" w14:textId="77777777" w:rsidR="007E1F1A" w:rsidRDefault="007E1F1A" w:rsidP="007E1F1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lastRenderedPageBreak/>
              <w:t>Culture</w:t>
            </w:r>
          </w:p>
          <w:p w14:paraId="13B045EE" w14:textId="77777777" w:rsidR="007E1F1A" w:rsidRDefault="007E1F1A" w:rsidP="007E1F1A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4.C.1 Understand the impact of various cultural groups on North Carolina.</w:t>
            </w:r>
          </w:p>
          <w:p w14:paraId="333D47C6" w14:textId="77777777" w:rsidR="007E1F1A" w:rsidRDefault="007E1F1A" w:rsidP="007E1F1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4.C.1.1 Explain how the settlement of people from various cultures affected the development of regions in North Carolina (languages, foods, and traditions).</w:t>
            </w:r>
          </w:p>
          <w:p w14:paraId="561A607B" w14:textId="39F3D1F9" w:rsidR="007E1F1A" w:rsidRPr="007E1F1A" w:rsidRDefault="007E1F1A" w:rsidP="007E1F1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4.C.1.2 Explain how the artistic expression of various groups represents the cultural heritage of North Carolina.</w:t>
            </w:r>
          </w:p>
        </w:tc>
      </w:tr>
    </w:tbl>
    <w:p w14:paraId="6806F996" w14:textId="35F9D5BE" w:rsidR="008A0BFA" w:rsidRDefault="008A0BFA" w:rsidP="00B10693">
      <w:pPr>
        <w:pStyle w:val="NoSpacing"/>
        <w:jc w:val="center"/>
      </w:pPr>
    </w:p>
    <w:p w14:paraId="6EA1D624" w14:textId="77777777" w:rsidR="008A0BFA" w:rsidRDefault="008A0BFA" w:rsidP="00B10693">
      <w:pPr>
        <w:pStyle w:val="NoSpacing"/>
        <w:tabs>
          <w:tab w:val="left" w:pos="13410"/>
        </w:tabs>
        <w:jc w:val="center"/>
      </w:pPr>
    </w:p>
    <w:sectPr w:rsidR="008A0BFA" w:rsidSect="00B1437A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A74B7" w14:textId="77777777" w:rsidR="004613A7" w:rsidRDefault="004613A7" w:rsidP="00C61C19">
      <w:pPr>
        <w:spacing w:after="0" w:line="240" w:lineRule="auto"/>
      </w:pPr>
      <w:r>
        <w:separator/>
      </w:r>
    </w:p>
  </w:endnote>
  <w:endnote w:type="continuationSeparator" w:id="0">
    <w:p w14:paraId="27B5C6E7" w14:textId="77777777" w:rsidR="004613A7" w:rsidRDefault="004613A7" w:rsidP="00C6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D704" w14:textId="0B22E0A6" w:rsidR="004613A7" w:rsidRDefault="004613A7">
    <w:pPr>
      <w:pStyle w:val="Footer"/>
    </w:pPr>
    <w:r>
      <w:t>Revised 6/2013</w:t>
    </w:r>
    <w:r>
      <w:ptab w:relativeTo="margin" w:alignment="center" w:leader="none"/>
    </w:r>
    <w:r>
      <w:t>Curriculum &amp; Instruction</w:t>
    </w:r>
    <w:r>
      <w:tab/>
    </w:r>
    <w:r>
      <w:tab/>
    </w:r>
    <w:r>
      <w:tab/>
    </w:r>
    <w:r>
      <w:tab/>
    </w:r>
    <w:r>
      <w:tab/>
    </w:r>
    <w:r>
      <w:tab/>
      <w:t>1</w:t>
    </w:r>
    <w:r w:rsidRPr="000718A6">
      <w:rPr>
        <w:vertAlign w:val="superscript"/>
      </w:rPr>
      <w:t>st</w:t>
    </w:r>
    <w:r>
      <w:t xml:space="preserve"> Grade</w:t>
    </w:r>
  </w:p>
  <w:p w14:paraId="06189351" w14:textId="77777777" w:rsidR="004613A7" w:rsidRDefault="004613A7" w:rsidP="00C61C19">
    <w:pPr>
      <w:pStyle w:val="Footer"/>
      <w:jc w:val="cen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94487" w14:textId="77777777" w:rsidR="004613A7" w:rsidRDefault="004613A7" w:rsidP="00C61C19">
      <w:pPr>
        <w:spacing w:after="0" w:line="240" w:lineRule="auto"/>
      </w:pPr>
      <w:r>
        <w:separator/>
      </w:r>
    </w:p>
  </w:footnote>
  <w:footnote w:type="continuationSeparator" w:id="0">
    <w:p w14:paraId="667E187E" w14:textId="77777777" w:rsidR="004613A7" w:rsidRDefault="004613A7" w:rsidP="00C6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60317" w14:textId="2487A5A2" w:rsidR="004613A7" w:rsidRDefault="004613A7" w:rsidP="00405F2B">
    <w:pPr>
      <w:pStyle w:val="Header"/>
      <w:jc w:val="center"/>
    </w:pPr>
    <w:r>
      <w:rPr>
        <w:noProof/>
      </w:rPr>
      <w:drawing>
        <wp:inline distT="0" distB="0" distL="0" distR="0" wp14:anchorId="6EFAF3FD" wp14:editId="2C6F225A">
          <wp:extent cx="768350" cy="578664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arrus county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78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r>
      <w:rPr>
        <w:sz w:val="32"/>
        <w:szCs w:val="32"/>
      </w:rPr>
      <w:tab/>
      <w:t>Social Studies</w:t>
    </w:r>
    <w:r w:rsidRPr="00D51DA4">
      <w:rPr>
        <w:sz w:val="32"/>
        <w:szCs w:val="32"/>
      </w:rPr>
      <w:t xml:space="preserve"> Map:</w:t>
    </w:r>
    <w:r>
      <w:rPr>
        <w:sz w:val="32"/>
        <w:szCs w:val="32"/>
      </w:rPr>
      <w:t xml:space="preserve"> Fourth Grade </w:t>
    </w:r>
    <w:r>
      <w:ptab w:relativeTo="margin" w:alignment="right" w:leader="none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6DE3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61034F9"/>
    <w:multiLevelType w:val="hybridMultilevel"/>
    <w:tmpl w:val="F67ED10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F0A0C"/>
    <w:multiLevelType w:val="hybridMultilevel"/>
    <w:tmpl w:val="24AAEFFC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A37A3"/>
    <w:multiLevelType w:val="hybridMultilevel"/>
    <w:tmpl w:val="52E0AA70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40FB9"/>
    <w:multiLevelType w:val="hybridMultilevel"/>
    <w:tmpl w:val="99528DDE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8F3A0D"/>
    <w:multiLevelType w:val="hybridMultilevel"/>
    <w:tmpl w:val="8AD6BDA0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60963"/>
    <w:multiLevelType w:val="hybridMultilevel"/>
    <w:tmpl w:val="78720B9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76CB7"/>
    <w:multiLevelType w:val="hybridMultilevel"/>
    <w:tmpl w:val="111A72A0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E26226"/>
    <w:multiLevelType w:val="hybridMultilevel"/>
    <w:tmpl w:val="53429F82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F707B"/>
    <w:multiLevelType w:val="hybridMultilevel"/>
    <w:tmpl w:val="DBB2D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6"/>
  </w:num>
  <w:num w:numId="7">
    <w:abstractNumId w:val="5"/>
  </w:num>
  <w:num w:numId="8">
    <w:abstractNumId w:val="11"/>
  </w:num>
  <w:num w:numId="9">
    <w:abstractNumId w:val="8"/>
  </w:num>
  <w:num w:numId="10">
    <w:abstractNumId w:val="4"/>
  </w:num>
  <w:num w:numId="11">
    <w:abstractNumId w:val="9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04"/>
    <w:rsid w:val="00010EA0"/>
    <w:rsid w:val="00017AE3"/>
    <w:rsid w:val="00042E40"/>
    <w:rsid w:val="00054026"/>
    <w:rsid w:val="00064A2F"/>
    <w:rsid w:val="0006533B"/>
    <w:rsid w:val="000718A6"/>
    <w:rsid w:val="00076DE3"/>
    <w:rsid w:val="000924B6"/>
    <w:rsid w:val="000A19DC"/>
    <w:rsid w:val="000B2DE1"/>
    <w:rsid w:val="000D0B7A"/>
    <w:rsid w:val="00107621"/>
    <w:rsid w:val="0012258A"/>
    <w:rsid w:val="00155F8A"/>
    <w:rsid w:val="00170259"/>
    <w:rsid w:val="001A3E11"/>
    <w:rsid w:val="001E12C6"/>
    <w:rsid w:val="001E4C45"/>
    <w:rsid w:val="001E53CB"/>
    <w:rsid w:val="001F40F3"/>
    <w:rsid w:val="00220287"/>
    <w:rsid w:val="00230B5E"/>
    <w:rsid w:val="0027470C"/>
    <w:rsid w:val="00277041"/>
    <w:rsid w:val="002C1F86"/>
    <w:rsid w:val="002C6288"/>
    <w:rsid w:val="002E294F"/>
    <w:rsid w:val="00303C39"/>
    <w:rsid w:val="00316264"/>
    <w:rsid w:val="00330AE0"/>
    <w:rsid w:val="00370744"/>
    <w:rsid w:val="00370E92"/>
    <w:rsid w:val="0039554A"/>
    <w:rsid w:val="003E5AA4"/>
    <w:rsid w:val="003F4CAA"/>
    <w:rsid w:val="00405F2B"/>
    <w:rsid w:val="004157A3"/>
    <w:rsid w:val="00422918"/>
    <w:rsid w:val="00427DCE"/>
    <w:rsid w:val="00430AA9"/>
    <w:rsid w:val="00455244"/>
    <w:rsid w:val="004613A7"/>
    <w:rsid w:val="00461BFA"/>
    <w:rsid w:val="005567E7"/>
    <w:rsid w:val="00597122"/>
    <w:rsid w:val="005A2BDA"/>
    <w:rsid w:val="005E3957"/>
    <w:rsid w:val="005F2504"/>
    <w:rsid w:val="005F56B0"/>
    <w:rsid w:val="00603C35"/>
    <w:rsid w:val="00627AF7"/>
    <w:rsid w:val="00633B77"/>
    <w:rsid w:val="00646D99"/>
    <w:rsid w:val="006A131D"/>
    <w:rsid w:val="006B038B"/>
    <w:rsid w:val="006B19E5"/>
    <w:rsid w:val="006B19FB"/>
    <w:rsid w:val="006C1A75"/>
    <w:rsid w:val="006D4AB3"/>
    <w:rsid w:val="00722E80"/>
    <w:rsid w:val="00756031"/>
    <w:rsid w:val="00765263"/>
    <w:rsid w:val="00781C09"/>
    <w:rsid w:val="00793B41"/>
    <w:rsid w:val="007A5DAA"/>
    <w:rsid w:val="007C1F2E"/>
    <w:rsid w:val="007D16E3"/>
    <w:rsid w:val="007E1F1A"/>
    <w:rsid w:val="007E768C"/>
    <w:rsid w:val="00806966"/>
    <w:rsid w:val="008109D6"/>
    <w:rsid w:val="00834A30"/>
    <w:rsid w:val="008419FF"/>
    <w:rsid w:val="00867BCC"/>
    <w:rsid w:val="00870502"/>
    <w:rsid w:val="00870745"/>
    <w:rsid w:val="00876F22"/>
    <w:rsid w:val="008A0BFA"/>
    <w:rsid w:val="0090413E"/>
    <w:rsid w:val="00904DDD"/>
    <w:rsid w:val="0091513A"/>
    <w:rsid w:val="00952A5D"/>
    <w:rsid w:val="0097168C"/>
    <w:rsid w:val="0099357F"/>
    <w:rsid w:val="009952CD"/>
    <w:rsid w:val="009B1D24"/>
    <w:rsid w:val="009E6F07"/>
    <w:rsid w:val="009F539E"/>
    <w:rsid w:val="00A06E45"/>
    <w:rsid w:val="00A175EA"/>
    <w:rsid w:val="00A22DBC"/>
    <w:rsid w:val="00A40A78"/>
    <w:rsid w:val="00A43783"/>
    <w:rsid w:val="00A46959"/>
    <w:rsid w:val="00A6091F"/>
    <w:rsid w:val="00A74346"/>
    <w:rsid w:val="00AB148A"/>
    <w:rsid w:val="00AB6F79"/>
    <w:rsid w:val="00AB7A9D"/>
    <w:rsid w:val="00AC646F"/>
    <w:rsid w:val="00AF54AE"/>
    <w:rsid w:val="00B03605"/>
    <w:rsid w:val="00B10693"/>
    <w:rsid w:val="00B1437A"/>
    <w:rsid w:val="00B601A4"/>
    <w:rsid w:val="00B7307D"/>
    <w:rsid w:val="00B800EC"/>
    <w:rsid w:val="00BC71F9"/>
    <w:rsid w:val="00BD626A"/>
    <w:rsid w:val="00C02F2E"/>
    <w:rsid w:val="00C067BA"/>
    <w:rsid w:val="00C0795F"/>
    <w:rsid w:val="00C17C13"/>
    <w:rsid w:val="00C311CE"/>
    <w:rsid w:val="00C343EB"/>
    <w:rsid w:val="00C61C19"/>
    <w:rsid w:val="00C74FE3"/>
    <w:rsid w:val="00C936C4"/>
    <w:rsid w:val="00C969B2"/>
    <w:rsid w:val="00CA3DB5"/>
    <w:rsid w:val="00CB2B74"/>
    <w:rsid w:val="00CC0A2E"/>
    <w:rsid w:val="00CD6099"/>
    <w:rsid w:val="00CF2B78"/>
    <w:rsid w:val="00D0633F"/>
    <w:rsid w:val="00D0772F"/>
    <w:rsid w:val="00D138F4"/>
    <w:rsid w:val="00D55D11"/>
    <w:rsid w:val="00D72522"/>
    <w:rsid w:val="00DA31C7"/>
    <w:rsid w:val="00DC51A0"/>
    <w:rsid w:val="00DD3888"/>
    <w:rsid w:val="00DF1BD9"/>
    <w:rsid w:val="00E200F6"/>
    <w:rsid w:val="00E21532"/>
    <w:rsid w:val="00E30318"/>
    <w:rsid w:val="00EA06BE"/>
    <w:rsid w:val="00EA42BE"/>
    <w:rsid w:val="00EB5B79"/>
    <w:rsid w:val="00EC37C8"/>
    <w:rsid w:val="00EE61F6"/>
    <w:rsid w:val="00EF4810"/>
    <w:rsid w:val="00F233B4"/>
    <w:rsid w:val="00F2723A"/>
    <w:rsid w:val="00F30242"/>
    <w:rsid w:val="00F371C7"/>
    <w:rsid w:val="00F5512D"/>
    <w:rsid w:val="00F71FD0"/>
    <w:rsid w:val="00FD7346"/>
    <w:rsid w:val="00FE6D00"/>
    <w:rsid w:val="00FF315D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97D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6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6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abarrus.k12.nc.us/cms/lib07/NC01910456/Centricity/domain/520/curriculum/ela/1st/unit1reading/FirstReadingUnit1%20.docx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BEF65-66FC-D64B-9192-597FBC96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686</Words>
  <Characters>3916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Cabarrus County Schools</dc:creator>
  <cp:lastModifiedBy>Tara Nattrass</cp:lastModifiedBy>
  <cp:revision>4</cp:revision>
  <cp:lastPrinted>2013-08-01T19:32:00Z</cp:lastPrinted>
  <dcterms:created xsi:type="dcterms:W3CDTF">2014-06-14T13:34:00Z</dcterms:created>
  <dcterms:modified xsi:type="dcterms:W3CDTF">2014-06-14T19:31:00Z</dcterms:modified>
</cp:coreProperties>
</file>